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1140EE" w:rsidP="008C363A">
            <w:pPr>
              <w:jc w:val="right"/>
              <w:rPr>
                <w:rFonts w:cs="Arial"/>
              </w:rPr>
            </w:pPr>
            <w:r>
              <w:rPr>
                <w:rFonts w:cs="Arial"/>
                <w:szCs w:val="22"/>
              </w:rPr>
              <w:t>Протокол  № 176</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1140EE" w:rsidP="001140EE">
            <w:pPr>
              <w:jc w:val="right"/>
              <w:rPr>
                <w:rFonts w:cs="Arial"/>
              </w:rPr>
            </w:pPr>
            <w:r>
              <w:rPr>
                <w:rFonts w:cs="Arial"/>
                <w:szCs w:val="22"/>
              </w:rPr>
              <w:t>«08</w:t>
            </w:r>
            <w:r w:rsidR="00DE7BED" w:rsidRPr="002E571A">
              <w:rPr>
                <w:rFonts w:cs="Arial"/>
                <w:szCs w:val="22"/>
              </w:rPr>
              <w:t xml:space="preserve">» </w:t>
            </w:r>
            <w:r>
              <w:rPr>
                <w:rFonts w:cs="Arial"/>
                <w:szCs w:val="22"/>
              </w:rPr>
              <w:t>ноября 2017</w:t>
            </w:r>
            <w:r w:rsidR="00DE7BED" w:rsidRPr="002E571A">
              <w:rPr>
                <w:rFonts w:cs="Arial"/>
                <w:szCs w:val="22"/>
              </w:rPr>
              <w:t xml:space="preserve"> 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sidRPr="00207E24">
        <w:rPr>
          <w:rFonts w:cs="Arial"/>
          <w:szCs w:val="22"/>
        </w:rPr>
        <w:t>ПДО №</w:t>
      </w:r>
      <w:r w:rsidR="00324B14">
        <w:rPr>
          <w:rFonts w:cs="Arial"/>
          <w:szCs w:val="22"/>
        </w:rPr>
        <w:t>512</w:t>
      </w:r>
      <w:r w:rsidRPr="00207E24">
        <w:rPr>
          <w:rFonts w:cs="Arial"/>
          <w:szCs w:val="22"/>
        </w:rPr>
        <w:t>-</w:t>
      </w:r>
      <w:r w:rsidR="00207E24" w:rsidRPr="00207E24">
        <w:rPr>
          <w:rFonts w:cs="Arial"/>
          <w:szCs w:val="22"/>
        </w:rPr>
        <w:t>СС</w:t>
      </w:r>
      <w:r w:rsidRPr="00207E24">
        <w:rPr>
          <w:rFonts w:cs="Arial"/>
          <w:szCs w:val="22"/>
        </w:rPr>
        <w:t>-201</w:t>
      </w:r>
      <w:r w:rsidR="00C03E66">
        <w:rPr>
          <w:rFonts w:cs="Arial"/>
          <w:szCs w:val="22"/>
        </w:rPr>
        <w:t>7</w:t>
      </w:r>
      <w:r w:rsidRPr="00FB3F24">
        <w:rPr>
          <w:rFonts w:cs="Arial"/>
          <w:szCs w:val="22"/>
        </w:rPr>
        <w:t xml:space="preserve"> от</w:t>
      </w:r>
      <w:r w:rsidR="001140EE">
        <w:rPr>
          <w:rFonts w:cs="Arial"/>
          <w:szCs w:val="22"/>
        </w:rPr>
        <w:t xml:space="preserve"> 09 ноября 2017 г.</w:t>
      </w:r>
    </w:p>
    <w:p w:rsidR="00DE7BED" w:rsidRDefault="00DE7BED" w:rsidP="00DE7BED">
      <w:pPr>
        <w:jc w:val="both"/>
        <w:rPr>
          <w:rFonts w:cs="Arial"/>
          <w:sz w:val="16"/>
          <w:szCs w:val="16"/>
        </w:rPr>
      </w:pPr>
    </w:p>
    <w:p w:rsidR="00F41DE5" w:rsidRPr="00B25A57" w:rsidRDefault="00F41DE5" w:rsidP="00DE7BED">
      <w:pPr>
        <w:jc w:val="both"/>
        <w:rPr>
          <w:rFonts w:cs="Arial"/>
          <w:sz w:val="16"/>
          <w:szCs w:val="16"/>
        </w:rPr>
      </w:pPr>
    </w:p>
    <w:p w:rsidR="00DE7BED" w:rsidRPr="003C4A69" w:rsidRDefault="00DE7BED" w:rsidP="006A7634">
      <w:pPr>
        <w:ind w:firstLine="567"/>
        <w:jc w:val="both"/>
        <w:rPr>
          <w:rFonts w:cs="Arial"/>
          <w:b/>
          <w:szCs w:val="22"/>
        </w:rPr>
      </w:pPr>
      <w:r w:rsidRPr="003C4A69">
        <w:rPr>
          <w:rFonts w:cs="Arial"/>
          <w:b/>
          <w:szCs w:val="22"/>
        </w:rPr>
        <w:t>ОАО «Славнефть-ЯНОС»</w:t>
      </w:r>
      <w:r w:rsidRPr="003C4A69">
        <w:rPr>
          <w:rFonts w:cs="Arial"/>
          <w:szCs w:val="22"/>
        </w:rPr>
        <w:t xml:space="preserve"> (далее – Общество) приглашает </w:t>
      </w:r>
      <w:r w:rsidR="00A326D9" w:rsidRPr="003C4A69">
        <w:rPr>
          <w:rFonts w:cs="Arial"/>
          <w:szCs w:val="22"/>
        </w:rPr>
        <w:t>В</w:t>
      </w:r>
      <w:r w:rsidRPr="003C4A69">
        <w:rPr>
          <w:rFonts w:cs="Arial"/>
          <w:szCs w:val="22"/>
        </w:rPr>
        <w:t xml:space="preserve">ас сделать предложение (оферту) на </w:t>
      </w:r>
      <w:r w:rsidR="00195980">
        <w:rPr>
          <w:rFonts w:cs="Arial"/>
          <w:szCs w:val="22"/>
        </w:rPr>
        <w:t>о</w:t>
      </w:r>
      <w:r w:rsidR="00195980" w:rsidRPr="00195980">
        <w:rPr>
          <w:rFonts w:cs="Arial"/>
          <w:szCs w:val="22"/>
        </w:rPr>
        <w:t xml:space="preserve">казание услуг </w:t>
      </w:r>
      <w:r w:rsidR="00195980" w:rsidRPr="00195980">
        <w:rPr>
          <w:rFonts w:cs="Arial"/>
          <w:color w:val="000000"/>
          <w:szCs w:val="22"/>
        </w:rPr>
        <w:t xml:space="preserve">по содержанию дорожной сети </w:t>
      </w:r>
      <w:r w:rsidR="00195980" w:rsidRPr="00195980">
        <w:rPr>
          <w:rFonts w:cs="Arial"/>
          <w:szCs w:val="22"/>
        </w:rPr>
        <w:t>ОАО «Славнефть-ЯНОС»</w:t>
      </w:r>
      <w:r w:rsidR="004D308A" w:rsidRPr="00195980">
        <w:rPr>
          <w:rFonts w:cs="Arial"/>
          <w:b/>
          <w:szCs w:val="22"/>
        </w:rPr>
        <w:t>.</w:t>
      </w:r>
    </w:p>
    <w:p w:rsidR="003679E5" w:rsidRPr="00207E24" w:rsidRDefault="0032392C"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Pr="0073481E">
        <w:t>Предложением о заключении договора</w:t>
      </w:r>
      <w:r w:rsidRPr="0073481E">
        <w:rPr>
          <w:rFonts w:cs="Arial"/>
          <w:szCs w:val="22"/>
        </w:rPr>
        <w:t xml:space="preserve"> (форма 5) при выполнении Требований к предмету оферты (форма 2): наименьшая </w:t>
      </w:r>
      <w:r>
        <w:rPr>
          <w:rFonts w:cs="Arial"/>
          <w:szCs w:val="22"/>
        </w:rPr>
        <w:t>приведённая стоимость, рассчитанная по методике (Приложение №1 к Требованию к предмету оферты)</w:t>
      </w:r>
      <w:r w:rsidRPr="00207E24">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447B4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7F471A" w:rsidP="00DE7BED">
      <w:pPr>
        <w:pStyle w:val="a5"/>
        <w:numPr>
          <w:ilvl w:val="0"/>
          <w:numId w:val="0"/>
        </w:numPr>
        <w:tabs>
          <w:tab w:val="left" w:pos="284"/>
        </w:tabs>
        <w:ind w:firstLine="709"/>
      </w:pPr>
      <w:r w:rsidRPr="002E571A">
        <w:lastRenderedPageBreak/>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045725" w:rsidRPr="002E571A" w:rsidRDefault="00045725" w:rsidP="00DE7BED">
      <w:pPr>
        <w:ind w:firstLine="720"/>
        <w:jc w:val="both"/>
        <w:rPr>
          <w:rFonts w:cs="Arial"/>
          <w:szCs w:val="22"/>
        </w:rPr>
      </w:pPr>
      <w:r w:rsidRPr="00D151E8">
        <w:rPr>
          <w:b/>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195980">
        <w:rPr>
          <w:rFonts w:cs="Arial"/>
          <w:b/>
          <w:szCs w:val="22"/>
        </w:rPr>
        <w:t>3</w:t>
      </w:r>
      <w:r w:rsidR="00045725">
        <w:rPr>
          <w:rFonts w:cs="Arial"/>
          <w:b/>
          <w:szCs w:val="22"/>
        </w:rPr>
        <w:t>1</w:t>
      </w:r>
      <w:r w:rsidR="00230908" w:rsidRPr="0060733A">
        <w:rPr>
          <w:rFonts w:cs="Arial"/>
          <w:b/>
          <w:szCs w:val="22"/>
        </w:rPr>
        <w:t xml:space="preserve"> </w:t>
      </w:r>
      <w:r w:rsidR="00FD72B5">
        <w:rPr>
          <w:rFonts w:cs="Arial"/>
          <w:b/>
          <w:szCs w:val="22"/>
        </w:rPr>
        <w:t>дека</w:t>
      </w:r>
      <w:r w:rsidR="00447B4A">
        <w:rPr>
          <w:rFonts w:cs="Arial"/>
          <w:b/>
          <w:szCs w:val="22"/>
        </w:rPr>
        <w:t>бря</w:t>
      </w:r>
      <w:r w:rsidR="00230908" w:rsidRPr="0060733A">
        <w:rPr>
          <w:rFonts w:cs="Arial"/>
          <w:b/>
          <w:szCs w:val="22"/>
        </w:rPr>
        <w:t xml:space="preserve"> 201</w:t>
      </w:r>
      <w:r w:rsidR="0090211B">
        <w:rPr>
          <w:rFonts w:cs="Arial"/>
          <w:b/>
          <w:szCs w:val="22"/>
        </w:rPr>
        <w:t>7</w:t>
      </w:r>
      <w:r w:rsidR="00230908" w:rsidRPr="00F0397B">
        <w:rPr>
          <w:rFonts w:cs="Arial"/>
          <w:b/>
          <w:szCs w:val="22"/>
        </w:rPr>
        <w:t>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3A050B" w:rsidRDefault="00DE7BED" w:rsidP="00DE7BED">
      <w:pPr>
        <w:pStyle w:val="ac"/>
        <w:numPr>
          <w:ilvl w:val="0"/>
          <w:numId w:val="2"/>
        </w:numPr>
        <w:tabs>
          <w:tab w:val="left" w:pos="1418"/>
        </w:tabs>
        <w:ind w:left="1418" w:hanging="341"/>
        <w:contextualSpacing w:val="0"/>
        <w:jc w:val="both"/>
        <w:rPr>
          <w:rFonts w:cs="Arial"/>
          <w:szCs w:val="22"/>
        </w:rPr>
      </w:pPr>
      <w:r w:rsidRPr="003A050B">
        <w:rPr>
          <w:rFonts w:cs="Arial"/>
          <w:szCs w:val="22"/>
        </w:rPr>
        <w:t>Извещение о согласии сделать оферту (форма 4, подписанная уполномоченным лицом и заверенная печатью участника закупки);</w:t>
      </w:r>
    </w:p>
    <w:p w:rsidR="00DE7BED" w:rsidRPr="009A296B" w:rsidRDefault="00DE7BED" w:rsidP="00DE7BED">
      <w:pPr>
        <w:pStyle w:val="ac"/>
        <w:numPr>
          <w:ilvl w:val="0"/>
          <w:numId w:val="2"/>
        </w:numPr>
        <w:tabs>
          <w:tab w:val="left" w:pos="1418"/>
        </w:tabs>
        <w:ind w:left="1418" w:hanging="341"/>
        <w:contextualSpacing w:val="0"/>
        <w:jc w:val="both"/>
        <w:rPr>
          <w:rFonts w:cs="Arial"/>
          <w:szCs w:val="22"/>
        </w:rPr>
      </w:pPr>
      <w:r w:rsidRPr="009A296B">
        <w:rPr>
          <w:rFonts w:cs="Arial"/>
          <w:szCs w:val="22"/>
        </w:rPr>
        <w:t xml:space="preserve">Перечень аффилированных организаций (форма </w:t>
      </w:r>
      <w:r w:rsidR="0006495D" w:rsidRPr="009A296B">
        <w:rPr>
          <w:rFonts w:cs="Arial"/>
          <w:szCs w:val="22"/>
        </w:rPr>
        <w:t>6</w:t>
      </w:r>
      <w:r w:rsidRPr="009A296B">
        <w:rPr>
          <w:rFonts w:cs="Arial"/>
          <w:szCs w:val="22"/>
        </w:rPr>
        <w:t>, подписанная уполномоченным лицом и заверенная печатью участника закупки);</w:t>
      </w:r>
    </w:p>
    <w:p w:rsidR="007518E4" w:rsidRDefault="006D193B" w:rsidP="007518E4">
      <w:pPr>
        <w:pStyle w:val="ac"/>
        <w:numPr>
          <w:ilvl w:val="0"/>
          <w:numId w:val="2"/>
        </w:numPr>
        <w:tabs>
          <w:tab w:val="left" w:pos="1418"/>
        </w:tabs>
        <w:ind w:left="1418" w:hanging="341"/>
        <w:contextualSpacing w:val="0"/>
        <w:jc w:val="both"/>
        <w:rPr>
          <w:rFonts w:cs="Arial"/>
          <w:szCs w:val="22"/>
        </w:rPr>
      </w:pPr>
      <w:r w:rsidRPr="00B57A33">
        <w:rPr>
          <w:szCs w:val="22"/>
        </w:rPr>
        <w:t>Справка о наличии произ</w:t>
      </w:r>
      <w:r>
        <w:rPr>
          <w:szCs w:val="22"/>
        </w:rPr>
        <w:t>водственных мощностей, копии инвентарных карточек учета объектов основных средств унифицированной формы</w:t>
      </w:r>
      <w:r w:rsidR="0025330A">
        <w:rPr>
          <w:rFonts w:cs="Arial"/>
          <w:szCs w:val="22"/>
        </w:rPr>
        <w:t>;</w:t>
      </w:r>
    </w:p>
    <w:p w:rsidR="00805648" w:rsidRDefault="00805648" w:rsidP="007518E4">
      <w:pPr>
        <w:pStyle w:val="ac"/>
        <w:numPr>
          <w:ilvl w:val="0"/>
          <w:numId w:val="2"/>
        </w:numPr>
        <w:tabs>
          <w:tab w:val="left" w:pos="1418"/>
        </w:tabs>
        <w:ind w:left="1418" w:hanging="341"/>
        <w:contextualSpacing w:val="0"/>
        <w:jc w:val="both"/>
        <w:rPr>
          <w:rFonts w:cs="Arial"/>
          <w:szCs w:val="22"/>
        </w:rPr>
      </w:pPr>
      <w:r w:rsidRPr="0025330A">
        <w:rPr>
          <w:rFonts w:cs="Arial"/>
          <w:szCs w:val="22"/>
        </w:rPr>
        <w:t xml:space="preserve">Справка об опыте работы в 2014, 2015, 2016 </w:t>
      </w:r>
      <w:proofErr w:type="spellStart"/>
      <w:r w:rsidRPr="0025330A">
        <w:rPr>
          <w:rFonts w:cs="Arial"/>
          <w:szCs w:val="22"/>
        </w:rPr>
        <w:t>г.г</w:t>
      </w:r>
      <w:proofErr w:type="spellEnd"/>
      <w:r w:rsidRPr="0025330A">
        <w:rPr>
          <w:rFonts w:cs="Arial"/>
          <w:szCs w:val="22"/>
        </w:rPr>
        <w:t xml:space="preserve">. </w:t>
      </w:r>
      <w:r>
        <w:rPr>
          <w:rFonts w:cs="Arial"/>
          <w:szCs w:val="22"/>
        </w:rPr>
        <w:t>за подписью руководителя организации (Форма 7);</w:t>
      </w:r>
    </w:p>
    <w:p w:rsidR="0025330A" w:rsidRPr="005D7CD8" w:rsidRDefault="0025330A" w:rsidP="007518E4">
      <w:pPr>
        <w:pStyle w:val="ac"/>
        <w:numPr>
          <w:ilvl w:val="0"/>
          <w:numId w:val="2"/>
        </w:numPr>
        <w:tabs>
          <w:tab w:val="left" w:pos="1418"/>
        </w:tabs>
        <w:ind w:left="1418" w:hanging="341"/>
        <w:contextualSpacing w:val="0"/>
        <w:jc w:val="both"/>
        <w:rPr>
          <w:rFonts w:cs="Arial"/>
          <w:szCs w:val="22"/>
        </w:rPr>
      </w:pPr>
      <w:r w:rsidRPr="007D39D9">
        <w:rPr>
          <w:szCs w:val="22"/>
        </w:rPr>
        <w:t xml:space="preserve">Справка о кадровых ресурсах для </w:t>
      </w:r>
      <w:r>
        <w:rPr>
          <w:szCs w:val="22"/>
        </w:rPr>
        <w:t>оказания услуг</w:t>
      </w:r>
      <w:r w:rsidRPr="007D39D9">
        <w:rPr>
          <w:szCs w:val="22"/>
        </w:rPr>
        <w:t xml:space="preserve"> по предмету закупки, за подписью руководителя организации (Форма 8)</w:t>
      </w:r>
      <w:r w:rsidR="006D193B">
        <w:rPr>
          <w:szCs w:val="22"/>
        </w:rPr>
        <w:t>, а также копия штатного расписания, копии трудовых договоров, копии трудовых книжек</w:t>
      </w:r>
      <w:r w:rsidR="00D31220">
        <w:rPr>
          <w:szCs w:val="22"/>
        </w:rPr>
        <w:t>;</w:t>
      </w:r>
    </w:p>
    <w:p w:rsidR="005D7CD8" w:rsidRPr="005D7CD8" w:rsidRDefault="005D7CD8" w:rsidP="007518E4">
      <w:pPr>
        <w:pStyle w:val="ac"/>
        <w:numPr>
          <w:ilvl w:val="0"/>
          <w:numId w:val="2"/>
        </w:numPr>
        <w:tabs>
          <w:tab w:val="left" w:pos="1418"/>
        </w:tabs>
        <w:ind w:left="1418" w:hanging="341"/>
        <w:contextualSpacing w:val="0"/>
        <w:jc w:val="both"/>
        <w:rPr>
          <w:rFonts w:cs="Arial"/>
          <w:szCs w:val="22"/>
        </w:rPr>
      </w:pPr>
      <w:r w:rsidRPr="005D7CD8">
        <w:rPr>
          <w:rFonts w:cs="Arial"/>
          <w:szCs w:val="22"/>
        </w:rPr>
        <w:t>Письмо (</w:t>
      </w:r>
      <w:r w:rsidRPr="005D7CD8">
        <w:rPr>
          <w:rFonts w:cs="Arial"/>
          <w:color w:val="000000"/>
          <w:szCs w:val="22"/>
        </w:rPr>
        <w:t>Форма №9</w:t>
      </w:r>
      <w:r w:rsidRPr="005D7CD8">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DE7BED" w:rsidRPr="005D7CD8" w:rsidRDefault="00DE7BED" w:rsidP="00DE7BED">
      <w:pPr>
        <w:pStyle w:val="ac"/>
        <w:numPr>
          <w:ilvl w:val="0"/>
          <w:numId w:val="2"/>
        </w:numPr>
        <w:tabs>
          <w:tab w:val="left" w:pos="1418"/>
        </w:tabs>
        <w:ind w:left="1418" w:hanging="341"/>
        <w:contextualSpacing w:val="0"/>
        <w:jc w:val="both"/>
        <w:rPr>
          <w:rFonts w:cs="Arial"/>
          <w:szCs w:val="22"/>
        </w:rPr>
      </w:pPr>
      <w:r w:rsidRPr="005D7CD8">
        <w:rPr>
          <w:rFonts w:cs="Arial"/>
          <w:szCs w:val="22"/>
        </w:rPr>
        <w:t>Опись документов технической части оферты (подписанная уполномоченным лицом и заверенная печатью участника закупки)</w:t>
      </w:r>
      <w:r w:rsidR="006831FE" w:rsidRPr="005D7CD8">
        <w:rPr>
          <w:rFonts w:cs="Arial"/>
          <w:szCs w:val="22"/>
        </w:rPr>
        <w:t>.</w:t>
      </w:r>
    </w:p>
    <w:p w:rsidR="00DE7BED" w:rsidRPr="005D7CD8" w:rsidRDefault="00DE7BED" w:rsidP="00DE7BED">
      <w:pPr>
        <w:ind w:firstLine="720"/>
        <w:jc w:val="both"/>
        <w:rPr>
          <w:rFonts w:cs="Arial"/>
          <w:szCs w:val="22"/>
        </w:rPr>
      </w:pPr>
      <w:r w:rsidRPr="005D7CD8">
        <w:rPr>
          <w:rFonts w:cs="Arial"/>
          <w:szCs w:val="22"/>
        </w:rPr>
        <w:t>коммерческая часть:</w:t>
      </w:r>
    </w:p>
    <w:p w:rsidR="00DE7BED" w:rsidRPr="005D7CD8" w:rsidRDefault="00DE7BED" w:rsidP="00DE7BED">
      <w:pPr>
        <w:pStyle w:val="ac"/>
        <w:numPr>
          <w:ilvl w:val="0"/>
          <w:numId w:val="2"/>
        </w:numPr>
        <w:tabs>
          <w:tab w:val="left" w:pos="1418"/>
        </w:tabs>
        <w:ind w:left="1418" w:hanging="341"/>
        <w:contextualSpacing w:val="0"/>
        <w:jc w:val="both"/>
        <w:rPr>
          <w:rFonts w:cs="Arial"/>
          <w:szCs w:val="22"/>
        </w:rPr>
      </w:pPr>
      <w:r w:rsidRPr="005D7CD8">
        <w:rPr>
          <w:rFonts w:cs="Arial"/>
          <w:szCs w:val="22"/>
        </w:rPr>
        <w:t xml:space="preserve">Предложение о заключении договора с указанием цен, стоимости </w:t>
      </w:r>
      <w:r w:rsidR="00D71C19" w:rsidRPr="005D7CD8">
        <w:rPr>
          <w:rFonts w:cs="Arial"/>
          <w:szCs w:val="22"/>
        </w:rPr>
        <w:t>(Ф</w:t>
      </w:r>
      <w:r w:rsidRPr="005D7CD8">
        <w:rPr>
          <w:rFonts w:cs="Arial"/>
          <w:szCs w:val="22"/>
        </w:rPr>
        <w:t xml:space="preserve">орма </w:t>
      </w:r>
      <w:r w:rsidR="006831FE" w:rsidRPr="005D7CD8">
        <w:rPr>
          <w:rFonts w:cs="Arial"/>
          <w:szCs w:val="22"/>
        </w:rPr>
        <w:t>5</w:t>
      </w:r>
      <w:r w:rsidRPr="005D7CD8">
        <w:rPr>
          <w:rFonts w:cs="Arial"/>
          <w:szCs w:val="22"/>
        </w:rPr>
        <w:t>, подписанная уполномоченным лицом и заверенная печатью участника закупки);</w:t>
      </w:r>
    </w:p>
    <w:p w:rsidR="00DE7BED" w:rsidRPr="005D7CD8" w:rsidRDefault="0087067B" w:rsidP="00DE7BED">
      <w:pPr>
        <w:pStyle w:val="ac"/>
        <w:numPr>
          <w:ilvl w:val="0"/>
          <w:numId w:val="2"/>
        </w:numPr>
        <w:tabs>
          <w:tab w:val="left" w:pos="1418"/>
        </w:tabs>
        <w:ind w:left="1418" w:hanging="341"/>
        <w:contextualSpacing w:val="0"/>
        <w:jc w:val="both"/>
        <w:rPr>
          <w:rFonts w:cs="Arial"/>
          <w:szCs w:val="22"/>
        </w:rPr>
      </w:pPr>
      <w:r w:rsidRPr="005D7CD8">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5D7CD8">
        <w:rPr>
          <w:rFonts w:cs="Arial"/>
          <w:szCs w:val="22"/>
        </w:rPr>
        <w:t>(Форма 3</w:t>
      </w:r>
      <w:r w:rsidRPr="005D7CD8">
        <w:rPr>
          <w:rFonts w:cs="Arial"/>
          <w:szCs w:val="22"/>
        </w:rPr>
        <w:t>);</w:t>
      </w:r>
    </w:p>
    <w:p w:rsidR="005D7CD8" w:rsidRPr="005D7CD8" w:rsidRDefault="005D7CD8" w:rsidP="00DE7BED">
      <w:pPr>
        <w:pStyle w:val="ac"/>
        <w:numPr>
          <w:ilvl w:val="0"/>
          <w:numId w:val="2"/>
        </w:numPr>
        <w:tabs>
          <w:tab w:val="left" w:pos="1418"/>
        </w:tabs>
        <w:ind w:left="1418" w:hanging="341"/>
        <w:contextualSpacing w:val="0"/>
        <w:jc w:val="both"/>
        <w:rPr>
          <w:rFonts w:cs="Arial"/>
          <w:szCs w:val="22"/>
        </w:rPr>
      </w:pPr>
      <w:r w:rsidRPr="005D7CD8">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w:t>
      </w:r>
      <w:r w:rsidRPr="005D7CD8">
        <w:rPr>
          <w:rFonts w:cs="Arial"/>
          <w:szCs w:val="22"/>
        </w:rPr>
        <w:lastRenderedPageBreak/>
        <w:t xml:space="preserve">является крупной – подтверждающее факт одобрения данной сделки уполномоченным органом управления контрагента (по одному из двух </w:t>
      </w:r>
      <w:proofErr w:type="gramStart"/>
      <w:r w:rsidRPr="005D7CD8">
        <w:rPr>
          <w:rFonts w:cs="Arial"/>
          <w:szCs w:val="22"/>
        </w:rPr>
        <w:t xml:space="preserve">вариантов  </w:t>
      </w:r>
      <w:r w:rsidRPr="005D7CD8">
        <w:rPr>
          <w:rFonts w:cs="Arial"/>
          <w:color w:val="000000"/>
          <w:szCs w:val="22"/>
        </w:rPr>
        <w:t>Формы</w:t>
      </w:r>
      <w:proofErr w:type="gramEnd"/>
      <w:r w:rsidRPr="005D7CD8">
        <w:rPr>
          <w:rFonts w:cs="Arial"/>
          <w:color w:val="000000"/>
          <w:szCs w:val="22"/>
        </w:rPr>
        <w:t xml:space="preserve"> №10</w:t>
      </w:r>
      <w:r w:rsidRPr="005D7CD8">
        <w:rPr>
          <w:rFonts w:cs="Arial"/>
          <w:szCs w:val="22"/>
        </w:rPr>
        <w:t>), подписанное уполномоченным лицом и заверенная печатью участника закупки);</w:t>
      </w:r>
    </w:p>
    <w:p w:rsidR="00DE7BED" w:rsidRPr="002E571A" w:rsidRDefault="00DE7BED" w:rsidP="00DE7BED">
      <w:pPr>
        <w:pStyle w:val="ac"/>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207E24">
        <w:rPr>
          <w:rFonts w:cs="Arial"/>
          <w:szCs w:val="22"/>
        </w:rPr>
        <w:t xml:space="preserve">ПДО </w:t>
      </w:r>
      <w:r w:rsidR="003523B8" w:rsidRPr="00207E24">
        <w:rPr>
          <w:rFonts w:cs="Arial"/>
          <w:szCs w:val="22"/>
        </w:rPr>
        <w:t>№</w:t>
      </w:r>
      <w:r w:rsidR="00195980">
        <w:rPr>
          <w:rFonts w:cs="Arial"/>
          <w:szCs w:val="22"/>
        </w:rPr>
        <w:t>512</w:t>
      </w:r>
      <w:r w:rsidR="003523B8" w:rsidRPr="00207E24">
        <w:rPr>
          <w:rFonts w:cs="Arial"/>
          <w:szCs w:val="22"/>
        </w:rPr>
        <w:t>-</w:t>
      </w:r>
      <w:r w:rsidR="00207E24">
        <w:rPr>
          <w:rFonts w:cs="Arial"/>
          <w:szCs w:val="22"/>
        </w:rPr>
        <w:t>СС</w:t>
      </w:r>
      <w:r w:rsidR="003523B8" w:rsidRPr="00E07440">
        <w:rPr>
          <w:rFonts w:cs="Arial"/>
          <w:szCs w:val="22"/>
        </w:rPr>
        <w:t>-</w:t>
      </w:r>
      <w:r w:rsidR="003523B8" w:rsidRPr="00DF7B12">
        <w:rPr>
          <w:rFonts w:cs="Arial"/>
          <w:szCs w:val="22"/>
        </w:rPr>
        <w:t>201</w:t>
      </w:r>
      <w:r w:rsidR="00045725">
        <w:rPr>
          <w:rFonts w:cs="Arial"/>
          <w:szCs w:val="22"/>
        </w:rPr>
        <w:t>7</w:t>
      </w:r>
      <w:r w:rsidRPr="00F77D3A">
        <w:rPr>
          <w:rFonts w:cs="Arial"/>
          <w:color w:val="FF0000"/>
          <w:szCs w:val="22"/>
        </w:rPr>
        <w:t xml:space="preserve"> </w:t>
      </w:r>
      <w:r w:rsidRPr="0069293C">
        <w:rPr>
          <w:rFonts w:cs="Arial"/>
          <w:szCs w:val="22"/>
        </w:rPr>
        <w:t>от</w:t>
      </w:r>
      <w:r w:rsidRPr="0069293C">
        <w:rPr>
          <w:rFonts w:cs="Arial"/>
          <w:color w:val="FF0000"/>
          <w:szCs w:val="22"/>
        </w:rPr>
        <w:t xml:space="preserve"> </w:t>
      </w:r>
      <w:r w:rsidR="0069293C" w:rsidRPr="0069293C">
        <w:rPr>
          <w:rFonts w:cs="Arial"/>
          <w:szCs w:val="22"/>
        </w:rPr>
        <w:t>09 ноября 2017 г</w:t>
      </w:r>
      <w:r w:rsidRPr="0069293C">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В конверт</w:t>
      </w:r>
      <w:r w:rsidR="003444DD">
        <w:rPr>
          <w:rFonts w:cs="Arial"/>
          <w:kern w:val="28"/>
        </w:rPr>
        <w:t>ы</w:t>
      </w:r>
      <w:r w:rsidRPr="002E571A">
        <w:rPr>
          <w:rFonts w:cs="Arial"/>
          <w:kern w:val="28"/>
        </w:rPr>
        <w:t xml:space="preserve">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w:t>
      </w:r>
      <w:proofErr w:type="gramStart"/>
      <w:r w:rsidRPr="002E571A">
        <w:rPr>
          <w:rFonts w:cs="Arial"/>
          <w:kern w:val="28"/>
        </w:rPr>
        <w:t>документов  должны</w:t>
      </w:r>
      <w:proofErr w:type="gramEnd"/>
      <w:r w:rsidRPr="002E571A">
        <w:rPr>
          <w:rFonts w:cs="Arial"/>
          <w:kern w:val="28"/>
        </w:rPr>
        <w:t xml:space="preserve">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69293C" w:rsidP="00DE7BED">
      <w:pPr>
        <w:ind w:left="708"/>
        <w:jc w:val="both"/>
        <w:rPr>
          <w:rFonts w:cs="Arial"/>
          <w:b/>
          <w:szCs w:val="22"/>
        </w:rPr>
      </w:pPr>
      <w:r>
        <w:rPr>
          <w:rFonts w:cs="Arial"/>
          <w:b/>
          <w:szCs w:val="22"/>
        </w:rPr>
        <w:t>Начало приема оферт – «09</w:t>
      </w:r>
      <w:r w:rsidR="00DE7BED" w:rsidRPr="002E571A">
        <w:rPr>
          <w:rFonts w:cs="Arial"/>
          <w:b/>
          <w:szCs w:val="22"/>
        </w:rPr>
        <w:t xml:space="preserve">» </w:t>
      </w:r>
      <w:r>
        <w:rPr>
          <w:rFonts w:cs="Arial"/>
          <w:b/>
          <w:szCs w:val="22"/>
        </w:rPr>
        <w:t>ноября 2017</w:t>
      </w:r>
      <w:r w:rsidR="00DE7BED" w:rsidRPr="002E571A">
        <w:rPr>
          <w:rFonts w:cs="Arial"/>
          <w:b/>
          <w:szCs w:val="22"/>
        </w:rPr>
        <w:t xml:space="preserve"> года.</w:t>
      </w:r>
    </w:p>
    <w:p w:rsidR="00DE7BED" w:rsidRPr="002E571A" w:rsidRDefault="0069293C" w:rsidP="00DE7BED">
      <w:pPr>
        <w:ind w:left="708"/>
        <w:jc w:val="both"/>
        <w:rPr>
          <w:rFonts w:cs="Arial"/>
          <w:b/>
          <w:szCs w:val="22"/>
        </w:rPr>
      </w:pPr>
      <w:r>
        <w:rPr>
          <w:rFonts w:cs="Arial"/>
          <w:b/>
          <w:szCs w:val="22"/>
        </w:rPr>
        <w:t>Окончание приема оферт – 16:00</w:t>
      </w:r>
      <w:r w:rsidR="00DE7BED" w:rsidRPr="002E571A">
        <w:rPr>
          <w:rFonts w:cs="Arial"/>
          <w:b/>
          <w:szCs w:val="22"/>
        </w:rPr>
        <w:t xml:space="preserve"> </w:t>
      </w:r>
      <w:r>
        <w:rPr>
          <w:rFonts w:cs="Arial"/>
          <w:b/>
          <w:szCs w:val="22"/>
        </w:rPr>
        <w:t xml:space="preserve">«23» ноября 2017 </w:t>
      </w:r>
      <w:r w:rsidR="00DE7BED" w:rsidRPr="002E571A">
        <w:rPr>
          <w:rFonts w:cs="Arial"/>
          <w:b/>
          <w:szCs w:val="22"/>
        </w:rPr>
        <w:t>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195980">
        <w:rPr>
          <w:rFonts w:cs="Arial"/>
          <w:b/>
          <w:szCs w:val="22"/>
        </w:rPr>
        <w:t>3</w:t>
      </w:r>
      <w:r w:rsidR="003444DD">
        <w:rPr>
          <w:rFonts w:cs="Arial"/>
          <w:b/>
          <w:szCs w:val="22"/>
        </w:rPr>
        <w:t>1</w:t>
      </w:r>
      <w:r w:rsidRPr="002E571A">
        <w:rPr>
          <w:rFonts w:cs="Arial"/>
          <w:b/>
          <w:szCs w:val="22"/>
        </w:rPr>
        <w:t xml:space="preserve">» </w:t>
      </w:r>
      <w:r w:rsidR="00FD72B5">
        <w:rPr>
          <w:rFonts w:cs="Arial"/>
          <w:b/>
          <w:szCs w:val="22"/>
        </w:rPr>
        <w:t>дека</w:t>
      </w:r>
      <w:r w:rsidR="00447B4A">
        <w:rPr>
          <w:rFonts w:cs="Arial"/>
          <w:b/>
          <w:szCs w:val="22"/>
        </w:rPr>
        <w:t>бря</w:t>
      </w:r>
      <w:r w:rsidRPr="002E571A">
        <w:rPr>
          <w:rFonts w:cs="Arial"/>
          <w:b/>
          <w:szCs w:val="22"/>
        </w:rPr>
        <w:t xml:space="preserve"> </w:t>
      </w:r>
      <w:r w:rsidR="003444DD">
        <w:rPr>
          <w:rFonts w:cs="Arial"/>
          <w:b/>
          <w:szCs w:val="22"/>
        </w:rPr>
        <w:t>2017</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bookmarkStart w:id="0" w:name="_GoBack"/>
      <w:bookmarkEnd w:id="0"/>
    </w:p>
    <w:p w:rsidR="00DE7BED" w:rsidRPr="002E571A" w:rsidRDefault="00DE7BED" w:rsidP="00DE7BED">
      <w:pPr>
        <w:ind w:firstLine="708"/>
        <w:jc w:val="both"/>
        <w:rPr>
          <w:rFonts w:cs="Arial"/>
          <w:szCs w:val="22"/>
        </w:rPr>
      </w:pPr>
      <w:r w:rsidRPr="002E571A">
        <w:rPr>
          <w:rFonts w:cs="Arial"/>
          <w:szCs w:val="22"/>
        </w:rPr>
        <w:lastRenderedPageBreak/>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w:t>
      </w:r>
      <w:r w:rsidR="0069293C">
        <w:rPr>
          <w:rFonts w:cs="Arial"/>
          <w:szCs w:val="22"/>
        </w:rPr>
        <w:t xml:space="preserve">ния, полученные не позднее «20» ноября 2017 </w:t>
      </w:r>
      <w:r w:rsidRPr="002E571A">
        <w:rPr>
          <w:rFonts w:cs="Arial"/>
          <w:szCs w:val="22"/>
        </w:rPr>
        <w:t>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2A6B50" w:rsidRPr="00953150" w:rsidRDefault="002A6B50" w:rsidP="002A6B50">
      <w:pPr>
        <w:spacing w:before="60"/>
        <w:rPr>
          <w:bCs/>
          <w:color w:val="000000"/>
          <w:szCs w:val="16"/>
        </w:rPr>
      </w:pPr>
      <w:r>
        <w:rPr>
          <w:bCs/>
          <w:color w:val="000000"/>
          <w:szCs w:val="16"/>
        </w:rPr>
        <w:t xml:space="preserve">Начальнику сектора отдела закупки услуг </w:t>
      </w:r>
      <w:r w:rsidRPr="00953150">
        <w:rPr>
          <w:bCs/>
          <w:color w:val="000000"/>
          <w:szCs w:val="16"/>
        </w:rPr>
        <w:t xml:space="preserve">ОАО </w:t>
      </w:r>
      <w:r>
        <w:rPr>
          <w:bCs/>
          <w:color w:val="000000"/>
          <w:szCs w:val="16"/>
        </w:rPr>
        <w:t>"</w:t>
      </w:r>
      <w:r w:rsidRPr="00953150">
        <w:rPr>
          <w:bCs/>
          <w:color w:val="000000"/>
          <w:szCs w:val="16"/>
        </w:rPr>
        <w:t>Славнефть-ЯНОС</w:t>
      </w:r>
      <w:r>
        <w:rPr>
          <w:bCs/>
          <w:color w:val="000000"/>
          <w:szCs w:val="16"/>
        </w:rPr>
        <w:t>"</w:t>
      </w:r>
      <w:r w:rsidRPr="00953150">
        <w:rPr>
          <w:bCs/>
          <w:color w:val="000000"/>
          <w:szCs w:val="16"/>
        </w:rPr>
        <w:t xml:space="preserve"> – </w:t>
      </w:r>
      <w:r>
        <w:rPr>
          <w:bCs/>
          <w:color w:val="000000"/>
          <w:szCs w:val="16"/>
        </w:rPr>
        <w:t>Деткову Александру Игоревичу</w:t>
      </w:r>
    </w:p>
    <w:p w:rsidR="002A6B50" w:rsidRPr="00F61A9F" w:rsidRDefault="002A6B50" w:rsidP="002A6B50">
      <w:r>
        <w:rPr>
          <w:bCs/>
          <w:color w:val="000000"/>
          <w:szCs w:val="16"/>
        </w:rPr>
        <w:t>К</w:t>
      </w:r>
      <w:r w:rsidRPr="00807716">
        <w:rPr>
          <w:bCs/>
          <w:color w:val="000000"/>
          <w:szCs w:val="16"/>
        </w:rPr>
        <w:t>онтактные данные: телефон (</w:t>
      </w:r>
      <w:r w:rsidRPr="00E17FDB">
        <w:rPr>
          <w:bCs/>
          <w:szCs w:val="16"/>
        </w:rPr>
        <w:t>4852) 49-</w:t>
      </w:r>
      <w:r>
        <w:rPr>
          <w:bCs/>
          <w:szCs w:val="16"/>
        </w:rPr>
        <w:t>9</w:t>
      </w:r>
      <w:r w:rsidRPr="009B2B75">
        <w:rPr>
          <w:bCs/>
          <w:szCs w:val="16"/>
        </w:rPr>
        <w:t>3</w:t>
      </w:r>
      <w:r>
        <w:rPr>
          <w:bCs/>
          <w:szCs w:val="16"/>
        </w:rPr>
        <w:t>-</w:t>
      </w:r>
      <w:r w:rsidRPr="009B2B75">
        <w:rPr>
          <w:bCs/>
          <w:szCs w:val="16"/>
        </w:rPr>
        <w:t>16</w:t>
      </w:r>
      <w:r w:rsidRPr="00E17FDB">
        <w:rPr>
          <w:bCs/>
          <w:szCs w:val="16"/>
        </w:rPr>
        <w:t>, факс 4</w:t>
      </w:r>
      <w:r>
        <w:rPr>
          <w:bCs/>
          <w:szCs w:val="16"/>
        </w:rPr>
        <w:t>9</w:t>
      </w:r>
      <w:r w:rsidRPr="00E17FDB">
        <w:rPr>
          <w:bCs/>
          <w:szCs w:val="16"/>
        </w:rPr>
        <w:t>-</w:t>
      </w:r>
      <w:r>
        <w:rPr>
          <w:bCs/>
          <w:szCs w:val="16"/>
        </w:rPr>
        <w:t>93</w:t>
      </w:r>
      <w:r w:rsidRPr="00E17FDB">
        <w:rPr>
          <w:bCs/>
          <w:szCs w:val="16"/>
        </w:rPr>
        <w:t>-0</w:t>
      </w:r>
      <w:r w:rsidRPr="009B2B75">
        <w:rPr>
          <w:bCs/>
          <w:szCs w:val="16"/>
        </w:rPr>
        <w:t>2</w:t>
      </w:r>
      <w:r>
        <w:rPr>
          <w:bCs/>
          <w:szCs w:val="16"/>
        </w:rPr>
        <w:t xml:space="preserve">, </w:t>
      </w:r>
      <w:r w:rsidRPr="00E17FDB">
        <w:rPr>
          <w:lang w:val="en-US"/>
        </w:rPr>
        <w:t>E</w:t>
      </w:r>
      <w:r w:rsidRPr="00F61A9F">
        <w:t>-</w:t>
      </w:r>
      <w:r w:rsidRPr="00E17FDB">
        <w:rPr>
          <w:lang w:val="en-US"/>
        </w:rPr>
        <w:t>mail</w:t>
      </w:r>
      <w:r w:rsidRPr="00F61A9F">
        <w:t>:</w:t>
      </w:r>
      <w:hyperlink r:id="rId8" w:history="1">
        <w:r w:rsidRPr="00C94D3C">
          <w:rPr>
            <w:rStyle w:val="ae"/>
            <w:lang w:val="en-US"/>
          </w:rPr>
          <w:t>DetkovAI</w:t>
        </w:r>
        <w:r w:rsidRPr="00F61A9F">
          <w:rPr>
            <w:rStyle w:val="ae"/>
          </w:rPr>
          <w:t>@</w:t>
        </w:r>
        <w:r w:rsidRPr="00C94D3C">
          <w:rPr>
            <w:rStyle w:val="ae"/>
            <w:lang w:val="en-US"/>
          </w:rPr>
          <w:t>yanos</w:t>
        </w:r>
        <w:r w:rsidRPr="00F61A9F">
          <w:rPr>
            <w:rStyle w:val="ae"/>
          </w:rPr>
          <w:t>.</w:t>
        </w:r>
        <w:r w:rsidRPr="00C94D3C">
          <w:rPr>
            <w:rStyle w:val="ae"/>
            <w:lang w:val="en-US"/>
          </w:rPr>
          <w:t>slavneft</w:t>
        </w:r>
        <w:r w:rsidRPr="00F61A9F">
          <w:rPr>
            <w:rStyle w:val="ae"/>
          </w:rPr>
          <w:t>.</w:t>
        </w:r>
        <w:r w:rsidRPr="00C94D3C">
          <w:rPr>
            <w:rStyle w:val="ae"/>
            <w:lang w:val="en-US"/>
          </w:rPr>
          <w:t>ru</w:t>
        </w:r>
      </w:hyperlink>
    </w:p>
    <w:p w:rsidR="00DE7BED" w:rsidRPr="002E571A" w:rsidRDefault="00DE7BED" w:rsidP="00DE7BED">
      <w:pPr>
        <w:ind w:firstLine="708"/>
        <w:jc w:val="both"/>
        <w:rPr>
          <w:rFonts w:cs="Arial"/>
          <w:szCs w:val="22"/>
        </w:rPr>
      </w:pPr>
      <w:r w:rsidRPr="002E571A">
        <w:rPr>
          <w:rFonts w:cs="Arial"/>
          <w:szCs w:val="22"/>
        </w:rPr>
        <w:t>По вопросам организационного характера обращаться:</w:t>
      </w:r>
    </w:p>
    <w:p w:rsidR="0069293C" w:rsidRDefault="0069293C" w:rsidP="0069293C">
      <w:pPr>
        <w:rPr>
          <w:bCs/>
          <w:szCs w:val="16"/>
        </w:rPr>
      </w:pPr>
      <w:r w:rsidRPr="009D3DBC">
        <w:rPr>
          <w:bCs/>
          <w:szCs w:val="16"/>
        </w:rPr>
        <w:t>Ведущ</w:t>
      </w:r>
      <w:r>
        <w:rPr>
          <w:bCs/>
          <w:szCs w:val="16"/>
        </w:rPr>
        <w:t xml:space="preserve">ему </w:t>
      </w:r>
      <w:r w:rsidRPr="009D3DBC">
        <w:rPr>
          <w:bCs/>
          <w:szCs w:val="16"/>
        </w:rPr>
        <w:t>специалист</w:t>
      </w:r>
      <w:r>
        <w:rPr>
          <w:bCs/>
          <w:szCs w:val="16"/>
        </w:rPr>
        <w:t>у</w:t>
      </w:r>
      <w:r w:rsidRPr="009D3DBC">
        <w:rPr>
          <w:bCs/>
          <w:szCs w:val="16"/>
        </w:rPr>
        <w:t xml:space="preserve"> Тендерного комитета ОАО «</w:t>
      </w:r>
      <w:proofErr w:type="spellStart"/>
      <w:r w:rsidRPr="009D3DBC">
        <w:rPr>
          <w:bCs/>
          <w:szCs w:val="16"/>
        </w:rPr>
        <w:t>Славнефть</w:t>
      </w:r>
      <w:proofErr w:type="spellEnd"/>
      <w:r w:rsidRPr="009D3DBC">
        <w:rPr>
          <w:bCs/>
          <w:szCs w:val="16"/>
        </w:rPr>
        <w:t xml:space="preserve">-ЯНОС» </w:t>
      </w:r>
    </w:p>
    <w:p w:rsidR="0069293C" w:rsidRPr="00403947" w:rsidRDefault="0069293C" w:rsidP="0069293C">
      <w:r w:rsidRPr="009D3DBC">
        <w:rPr>
          <w:bCs/>
          <w:szCs w:val="16"/>
        </w:rPr>
        <w:t>Прокофьев</w:t>
      </w:r>
      <w:r>
        <w:rPr>
          <w:bCs/>
          <w:szCs w:val="16"/>
        </w:rPr>
        <w:t>ой</w:t>
      </w:r>
      <w:r w:rsidRPr="009D3DBC">
        <w:rPr>
          <w:bCs/>
          <w:szCs w:val="16"/>
        </w:rPr>
        <w:t xml:space="preserve"> Елен</w:t>
      </w:r>
      <w:r>
        <w:rPr>
          <w:bCs/>
          <w:szCs w:val="16"/>
        </w:rPr>
        <w:t>е Геннадьевне</w:t>
      </w:r>
      <w:r w:rsidRPr="00403947">
        <w:t>,</w:t>
      </w:r>
    </w:p>
    <w:p w:rsidR="0069293C" w:rsidRDefault="0069293C" w:rsidP="0069293C">
      <w:r w:rsidRPr="00403947">
        <w:t xml:space="preserve">Контактные данные: (4852) </w:t>
      </w:r>
      <w:r w:rsidRPr="009D3DBC">
        <w:t>49-90-34</w:t>
      </w:r>
    </w:p>
    <w:p w:rsidR="0069293C" w:rsidRPr="00A80684" w:rsidRDefault="0069293C" w:rsidP="0069293C">
      <w:pPr>
        <w:rPr>
          <w:rStyle w:val="ae"/>
        </w:rPr>
      </w:pPr>
      <w:r w:rsidRPr="00403947">
        <w:rPr>
          <w:lang w:val="en-US"/>
        </w:rPr>
        <w:t>E</w:t>
      </w:r>
      <w:r w:rsidRPr="00403947">
        <w:t>-</w:t>
      </w:r>
      <w:r w:rsidRPr="00403947">
        <w:rPr>
          <w:lang w:val="en-US"/>
        </w:rPr>
        <w:t>mail</w:t>
      </w:r>
      <w:r w:rsidRPr="00403947">
        <w:t>:</w:t>
      </w:r>
      <w:r w:rsidRPr="00403947">
        <w:rPr>
          <w:rFonts w:ascii="Tahoma" w:hAnsi="Tahoma" w:cs="Tahoma"/>
          <w:sz w:val="20"/>
          <w:szCs w:val="20"/>
        </w:rPr>
        <w:tab/>
      </w:r>
      <w:hyperlink r:id="rId9" w:history="1">
        <w:r w:rsidRPr="00526818">
          <w:rPr>
            <w:rStyle w:val="ae"/>
          </w:rPr>
          <w:t>ProkofievaEG@yanos.slavneft.ru</w:t>
        </w:r>
      </w:hyperlink>
      <w:r>
        <w:t xml:space="preserve"> </w:t>
      </w:r>
    </w:p>
    <w:p w:rsidR="0069293C" w:rsidRPr="00BE67B4" w:rsidRDefault="0069293C" w:rsidP="0069293C">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rPr>
          <w:rStyle w:val="ae"/>
          <w:rFonts w:ascii="Times New Roman" w:hAnsi="Times New Roman"/>
          <w:color w:val="FF0000"/>
        </w:rPr>
      </w:pPr>
      <w:hyperlink r:id="rId10" w:history="1">
        <w:r w:rsidRPr="00CF3EDF">
          <w:rPr>
            <w:rStyle w:val="ae"/>
            <w:rFonts w:ascii="Times New Roman" w:hAnsi="Times New Roman"/>
            <w:lang w:val="en-US"/>
          </w:rPr>
          <w:t>tender</w:t>
        </w:r>
        <w:r w:rsidRPr="00776E88">
          <w:rPr>
            <w:rStyle w:val="ae"/>
            <w:rFonts w:ascii="Times New Roman" w:hAnsi="Times New Roman"/>
          </w:rPr>
          <w:t>@</w:t>
        </w:r>
        <w:proofErr w:type="spellStart"/>
        <w:r w:rsidRPr="00CF3EDF">
          <w:rPr>
            <w:rStyle w:val="ae"/>
            <w:rFonts w:ascii="Times New Roman" w:hAnsi="Times New Roman"/>
            <w:lang w:val="en-US"/>
          </w:rPr>
          <w:t>yanos</w:t>
        </w:r>
        <w:proofErr w:type="spellEnd"/>
        <w:r w:rsidRPr="00776E88">
          <w:rPr>
            <w:rStyle w:val="ae"/>
            <w:rFonts w:ascii="Times New Roman" w:hAnsi="Times New Roman"/>
          </w:rPr>
          <w:t>.</w:t>
        </w:r>
        <w:proofErr w:type="spellStart"/>
        <w:r w:rsidRPr="00CF3EDF">
          <w:rPr>
            <w:rStyle w:val="ae"/>
            <w:rFonts w:ascii="Times New Roman" w:hAnsi="Times New Roman"/>
            <w:lang w:val="en-US"/>
          </w:rPr>
          <w:t>slavneft</w:t>
        </w:r>
        <w:proofErr w:type="spellEnd"/>
        <w:r w:rsidRPr="00776E88">
          <w:rPr>
            <w:rStyle w:val="ae"/>
            <w:rFonts w:ascii="Times New Roman" w:hAnsi="Times New Roman"/>
          </w:rPr>
          <w:t>.</w:t>
        </w:r>
        <w:proofErr w:type="spellStart"/>
        <w:r w:rsidRPr="00CF3EDF">
          <w:rPr>
            <w:rStyle w:val="ae"/>
            <w:rFonts w:ascii="Times New Roman" w:hAnsi="Times New Roman"/>
            <w:lang w:val="en-US"/>
          </w:rPr>
          <w:t>ru</w:t>
        </w:r>
        <w:proofErr w:type="spellEnd"/>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3444DD" w:rsidRDefault="00DE7BED" w:rsidP="00DE7BED">
      <w:pPr>
        <w:ind w:firstLine="708"/>
        <w:jc w:val="both"/>
        <w:rPr>
          <w:rFonts w:cs="Arial"/>
          <w:b/>
          <w:szCs w:val="22"/>
        </w:rPr>
      </w:pPr>
      <w:r w:rsidRPr="003444DD">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w:t>
      </w:r>
      <w:proofErr w:type="gramStart"/>
      <w:r w:rsidRPr="002E571A">
        <w:rPr>
          <w:rFonts w:cs="Arial"/>
          <w:szCs w:val="22"/>
        </w:rPr>
        <w:t xml:space="preserve">на  </w:t>
      </w:r>
      <w:r w:rsidR="005D2308">
        <w:rPr>
          <w:color w:val="0000FF"/>
          <w:szCs w:val="22"/>
          <w:u w:val="single"/>
        </w:rPr>
        <w:t>http://www.refinery.yaroslavl.su/index.php?module=tend&amp;page=stop</w:t>
      </w:r>
      <w:proofErr w:type="gramEnd"/>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lastRenderedPageBreak/>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B25A57" w:rsidRPr="007C4407" w:rsidRDefault="00B25A57" w:rsidP="00DE7BED">
      <w:pPr>
        <w:rPr>
          <w:sz w:val="16"/>
          <w:szCs w:val="16"/>
        </w:rPr>
      </w:pPr>
    </w:p>
    <w:p w:rsidR="00DE7BED" w:rsidRPr="00B445D7" w:rsidRDefault="00DE7BED" w:rsidP="00DE7BED">
      <w:r w:rsidRPr="00B445D7">
        <w:t>Перечень документов в сост</w:t>
      </w:r>
      <w:r w:rsidR="00E85DE8">
        <w:t xml:space="preserve">аве Предложения </w:t>
      </w:r>
      <w:r w:rsidR="00E85DE8" w:rsidRPr="004126C9">
        <w:t xml:space="preserve">делать </w:t>
      </w:r>
      <w:r w:rsidR="00E85DE8" w:rsidRPr="00E07440">
        <w:t xml:space="preserve">оферты </w:t>
      </w:r>
      <w:r w:rsidR="00E85DE8" w:rsidRPr="009F7769">
        <w:t>№</w:t>
      </w:r>
      <w:r w:rsidR="00195980">
        <w:t>512</w:t>
      </w:r>
      <w:r w:rsidR="00E85DE8" w:rsidRPr="009F7769">
        <w:t>-</w:t>
      </w:r>
      <w:r w:rsidR="009F7769">
        <w:t>СС</w:t>
      </w:r>
      <w:r w:rsidR="00E85DE8" w:rsidRPr="00F41DE5">
        <w:t>-201</w:t>
      </w:r>
      <w:r w:rsidR="00D87DD5" w:rsidRPr="00F41DE5">
        <w:t>6</w:t>
      </w:r>
      <w:r w:rsidRPr="00B445D7">
        <w:t xml:space="preserve"> от </w:t>
      </w:r>
      <w:r w:rsidR="0069293C" w:rsidRPr="0069293C">
        <w:t>09 ноября 2017 г</w:t>
      </w:r>
      <w:r w:rsidRPr="0069293C">
        <w:t>:</w:t>
      </w:r>
    </w:p>
    <w:p w:rsidR="00DE7BED" w:rsidRPr="00B25A57" w:rsidRDefault="00DE7BED" w:rsidP="00DE7BED">
      <w:r w:rsidRPr="00B445D7">
        <w:t xml:space="preserve">1. </w:t>
      </w:r>
      <w:r w:rsidRPr="00B25A57">
        <w:t>Извещение о проведении тендера (настоящий документ) в 1 экз.</w:t>
      </w:r>
    </w:p>
    <w:p w:rsidR="00DE7BED" w:rsidRPr="00B25A57" w:rsidRDefault="00DE7BED" w:rsidP="00DE7BED">
      <w:r w:rsidRPr="00B25A57">
        <w:t>2. Требования к предмету оферты в 1 экз.</w:t>
      </w:r>
    </w:p>
    <w:p w:rsidR="00DE7BED" w:rsidRPr="00B25A57" w:rsidRDefault="00DE7BED" w:rsidP="00DE7BED">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DE7BED">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DE7BED">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Default="0006495D" w:rsidP="00DE7BED">
      <w:r w:rsidRPr="00B25A57">
        <w:t>6</w:t>
      </w:r>
      <w:r w:rsidR="00DE7BED" w:rsidRPr="00B25A57">
        <w:t>. Форма «Перечень аффилированных организаций» в 1 экз.</w:t>
      </w:r>
    </w:p>
    <w:p w:rsidR="00E828A6" w:rsidRDefault="00E828A6" w:rsidP="00E828A6">
      <w:r>
        <w:t xml:space="preserve">7. </w:t>
      </w:r>
      <w:r w:rsidR="00385D6C" w:rsidRPr="00542FA4">
        <w:t>Форма</w:t>
      </w:r>
      <w:r w:rsidR="00385D6C" w:rsidRPr="00542FA4">
        <w:rPr>
          <w:rFonts w:cs="Arial"/>
          <w:szCs w:val="22"/>
        </w:rPr>
        <w:t xml:space="preserve"> «Справка о кадровых ресурсах» в 1 экз</w:t>
      </w:r>
      <w:r w:rsidR="00385D6C" w:rsidRPr="00542FA4">
        <w:t>.</w:t>
      </w:r>
    </w:p>
    <w:p w:rsidR="00805648" w:rsidRDefault="00805648" w:rsidP="00E828A6">
      <w:pPr>
        <w:rPr>
          <w:rFonts w:cs="Arial"/>
          <w:szCs w:val="22"/>
        </w:rPr>
      </w:pPr>
      <w:r>
        <w:t>8. Форма «</w:t>
      </w:r>
      <w:r w:rsidRPr="0025330A">
        <w:rPr>
          <w:rFonts w:cs="Arial"/>
          <w:szCs w:val="22"/>
        </w:rPr>
        <w:t xml:space="preserve">Справка об опыте работы в 2014, 2015, 2016 </w:t>
      </w:r>
      <w:proofErr w:type="spellStart"/>
      <w:r w:rsidRPr="0025330A">
        <w:rPr>
          <w:rFonts w:cs="Arial"/>
          <w:szCs w:val="22"/>
        </w:rPr>
        <w:t>г.г</w:t>
      </w:r>
      <w:proofErr w:type="spellEnd"/>
      <w:r w:rsidRPr="0025330A">
        <w:rPr>
          <w:rFonts w:cs="Arial"/>
          <w:szCs w:val="22"/>
        </w:rPr>
        <w:t xml:space="preserve">. </w:t>
      </w:r>
      <w:r>
        <w:rPr>
          <w:rFonts w:cs="Arial"/>
          <w:szCs w:val="22"/>
        </w:rPr>
        <w:t>за подписью руководителя организации».</w:t>
      </w:r>
    </w:p>
    <w:p w:rsidR="005D7CD8" w:rsidRPr="005D7CD8" w:rsidRDefault="005D7CD8" w:rsidP="005D7CD8">
      <w:pPr>
        <w:rPr>
          <w:rFonts w:cs="Arial"/>
          <w:color w:val="000000"/>
          <w:szCs w:val="22"/>
        </w:rPr>
      </w:pPr>
      <w:r w:rsidRPr="005D7CD8">
        <w:rPr>
          <w:rFonts w:cs="Arial"/>
          <w:szCs w:val="22"/>
        </w:rPr>
        <w:t>9. Форма «Письмо об отсутствии изменений в уставных и регистрационных документах контрагента» в 1 экз.</w:t>
      </w:r>
      <w:r w:rsidRPr="005D7CD8">
        <w:rPr>
          <w:rFonts w:cs="Arial"/>
          <w:color w:val="000000"/>
          <w:szCs w:val="22"/>
        </w:rPr>
        <w:t xml:space="preserve"> </w:t>
      </w:r>
    </w:p>
    <w:p w:rsidR="00923CDA" w:rsidRDefault="005D7CD8" w:rsidP="00DE7BED">
      <w:pPr>
        <w:rPr>
          <w:rFonts w:cs="Arial"/>
          <w:szCs w:val="22"/>
        </w:rPr>
      </w:pPr>
      <w:r w:rsidRPr="005D7CD8">
        <w:rPr>
          <w:rFonts w:cs="Arial"/>
          <w:color w:val="000000"/>
          <w:szCs w:val="22"/>
        </w:rPr>
        <w:t>11. Форма «</w:t>
      </w:r>
      <w:r w:rsidRPr="005D7CD8">
        <w:rPr>
          <w:rFonts w:cs="Arial"/>
          <w:szCs w:val="22"/>
        </w:rPr>
        <w:t>Письмо о размере сделки» в 1 экз.</w:t>
      </w:r>
    </w:p>
    <w:p w:rsidR="0069293C" w:rsidRPr="0069293C" w:rsidRDefault="0069293C" w:rsidP="00DE7BED">
      <w:pPr>
        <w:rPr>
          <w:rFonts w:cs="Arial"/>
          <w:szCs w:val="22"/>
        </w:rPr>
      </w:pPr>
    </w:p>
    <w:p w:rsidR="00FB21A7" w:rsidRDefault="00AE32FD" w:rsidP="0069293C">
      <w:pPr>
        <w:rPr>
          <w:rFonts w:ascii="Times New Roman" w:hAnsi="Times New Roman"/>
          <w:b/>
          <w:sz w:val="24"/>
        </w:r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proofErr w:type="spellStart"/>
      <w:r w:rsidR="003444DD">
        <w:rPr>
          <w:rFonts w:cs="Arial"/>
          <w:szCs w:val="22"/>
        </w:rPr>
        <w:t>Д</w:t>
      </w:r>
      <w:r w:rsidRPr="00AE32FD">
        <w:rPr>
          <w:rFonts w:cs="Arial"/>
          <w:szCs w:val="22"/>
        </w:rPr>
        <w:t>.</w:t>
      </w:r>
      <w:r w:rsidR="003444DD">
        <w:rPr>
          <w:rFonts w:cs="Arial"/>
          <w:szCs w:val="22"/>
        </w:rPr>
        <w:t>Ю.Уржум</w:t>
      </w:r>
      <w:r w:rsidRPr="00AE32FD">
        <w:rPr>
          <w:rFonts w:cs="Arial"/>
          <w:szCs w:val="22"/>
        </w:rPr>
        <w:t>ов</w:t>
      </w:r>
      <w:proofErr w:type="spellEnd"/>
    </w:p>
    <w:sectPr w:rsidR="00FB21A7" w:rsidSect="0069293C">
      <w:footerReference w:type="default" r:id="rId11"/>
      <w:pgSz w:w="11906" w:h="16838"/>
      <w:pgMar w:top="851" w:right="624" w:bottom="993"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32F9" w:rsidRDefault="00EF32F9" w:rsidP="00FB07D9">
      <w:pPr>
        <w:spacing w:before="0"/>
      </w:pPr>
      <w:r>
        <w:separator/>
      </w:r>
    </w:p>
  </w:endnote>
  <w:endnote w:type="continuationSeparator" w:id="0">
    <w:p w:rsidR="00EF32F9" w:rsidRDefault="00EF32F9"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MS Sans Serif">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2F9" w:rsidRDefault="00EF32F9">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32F9" w:rsidRDefault="00EF32F9" w:rsidP="00FB07D9">
      <w:pPr>
        <w:spacing w:before="0"/>
      </w:pPr>
      <w:r>
        <w:separator/>
      </w:r>
    </w:p>
  </w:footnote>
  <w:footnote w:type="continuationSeparator" w:id="0">
    <w:p w:rsidR="00EF32F9" w:rsidRDefault="00EF32F9"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1624553"/>
    <w:multiLevelType w:val="hybridMultilevel"/>
    <w:tmpl w:val="842E482E"/>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4BD08AA"/>
    <w:multiLevelType w:val="hybridMultilevel"/>
    <w:tmpl w:val="AE94E8D4"/>
    <w:lvl w:ilvl="0" w:tplc="2B026D10">
      <w:start w:val="1"/>
      <w:numFmt w:val="decimal"/>
      <w:lvlText w:val="%1."/>
      <w:lvlJc w:val="left"/>
      <w:pPr>
        <w:tabs>
          <w:tab w:val="num" w:pos="0"/>
        </w:tabs>
        <w:ind w:left="0" w:hanging="360"/>
      </w:pPr>
      <w:rPr>
        <w:rFonts w:cs="Times New Roman" w:hint="default"/>
        <w:b/>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start w:val="1"/>
      <w:numFmt w:val="decimal"/>
      <w:lvlText w:val="%4."/>
      <w:lvlJc w:val="left"/>
      <w:pPr>
        <w:tabs>
          <w:tab w:val="num" w:pos="2160"/>
        </w:tabs>
        <w:ind w:left="2160" w:hanging="360"/>
      </w:pPr>
      <w:rPr>
        <w:rFonts w:cs="Times New Roman" w:hint="default"/>
        <w:b/>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9"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0" w15:restartNumberingAfterBreak="0">
    <w:nsid w:val="14B472E1"/>
    <w:multiLevelType w:val="hybridMultilevel"/>
    <w:tmpl w:val="BB30B200"/>
    <w:lvl w:ilvl="0" w:tplc="1A56C116">
      <w:start w:val="1"/>
      <w:numFmt w:val="decimal"/>
      <w:lvlText w:val="%1."/>
      <w:lvlJc w:val="left"/>
      <w:pPr>
        <w:ind w:left="720" w:hanging="360"/>
      </w:pPr>
      <w:rPr>
        <w:rFonts w:hint="default"/>
        <w:b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B05ABB"/>
    <w:multiLevelType w:val="hybridMultilevel"/>
    <w:tmpl w:val="E77E80B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5" w15:restartNumberingAfterBreak="0">
    <w:nsid w:val="3757363E"/>
    <w:multiLevelType w:val="hybridMultilevel"/>
    <w:tmpl w:val="6A42BCF0"/>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D994D4D"/>
    <w:multiLevelType w:val="multilevel"/>
    <w:tmpl w:val="6FF8031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C03849"/>
    <w:multiLevelType w:val="multilevel"/>
    <w:tmpl w:val="F0AA70DA"/>
    <w:lvl w:ilvl="0">
      <w:start w:val="9"/>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4ECA57BD"/>
    <w:multiLevelType w:val="multilevel"/>
    <w:tmpl w:val="693A367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4F052FAA"/>
    <w:multiLevelType w:val="hybridMultilevel"/>
    <w:tmpl w:val="0E16D7D2"/>
    <w:lvl w:ilvl="0" w:tplc="299CCB12">
      <w:start w:val="1"/>
      <w:numFmt w:val="decimal"/>
      <w:isLgl/>
      <w:lvlText w:val="6.%1"/>
      <w:lvlJc w:val="left"/>
      <w:pPr>
        <w:ind w:left="502" w:hanging="360"/>
      </w:pPr>
      <w:rPr>
        <w:rFonts w:hint="default"/>
        <w:b w:val="0"/>
        <w:i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755F13DC"/>
    <w:multiLevelType w:val="hybridMultilevel"/>
    <w:tmpl w:val="440867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9"/>
  </w:num>
  <w:num w:numId="2">
    <w:abstractNumId w:val="22"/>
  </w:num>
  <w:num w:numId="3">
    <w:abstractNumId w:val="0"/>
  </w:num>
  <w:num w:numId="4">
    <w:abstractNumId w:val="2"/>
  </w:num>
  <w:num w:numId="5">
    <w:abstractNumId w:val="17"/>
  </w:num>
  <w:num w:numId="6">
    <w:abstractNumId w:val="12"/>
  </w:num>
  <w:num w:numId="7">
    <w:abstractNumId w:val="13"/>
  </w:num>
  <w:num w:numId="8">
    <w:abstractNumId w:val="14"/>
  </w:num>
  <w:num w:numId="9">
    <w:abstractNumId w:val="9"/>
  </w:num>
  <w:num w:numId="10">
    <w:abstractNumId w:val="24"/>
  </w:num>
  <w:num w:numId="11">
    <w:abstractNumId w:val="1"/>
  </w:num>
  <w:num w:numId="12">
    <w:abstractNumId w:val="3"/>
  </w:num>
  <w:num w:numId="13">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5"/>
  </w:num>
  <w:num w:numId="16">
    <w:abstractNumId w:val="7"/>
  </w:num>
  <w:num w:numId="17">
    <w:abstractNumId w:val="21"/>
  </w:num>
  <w:num w:numId="18">
    <w:abstractNumId w:val="16"/>
  </w:num>
  <w:num w:numId="19">
    <w:abstractNumId w:val="18"/>
  </w:num>
  <w:num w:numId="20">
    <w:abstractNumId w:val="11"/>
  </w:num>
  <w:num w:numId="21">
    <w:abstractNumId w:val="23"/>
  </w:num>
  <w:num w:numId="22">
    <w:abstractNumId w:val="10"/>
  </w:num>
  <w:num w:numId="23">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A7A"/>
    <w:rsid w:val="00015CA1"/>
    <w:rsid w:val="00016D73"/>
    <w:rsid w:val="00017FDB"/>
    <w:rsid w:val="000204B3"/>
    <w:rsid w:val="00020580"/>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0E8"/>
    <w:rsid w:val="000323E5"/>
    <w:rsid w:val="0003282C"/>
    <w:rsid w:val="000333FA"/>
    <w:rsid w:val="000333FD"/>
    <w:rsid w:val="00033568"/>
    <w:rsid w:val="0003382C"/>
    <w:rsid w:val="00033F7A"/>
    <w:rsid w:val="00034974"/>
    <w:rsid w:val="00035326"/>
    <w:rsid w:val="00035806"/>
    <w:rsid w:val="00035A1C"/>
    <w:rsid w:val="00035C2E"/>
    <w:rsid w:val="00035DD1"/>
    <w:rsid w:val="00035E77"/>
    <w:rsid w:val="0003696A"/>
    <w:rsid w:val="00037871"/>
    <w:rsid w:val="00037AD6"/>
    <w:rsid w:val="00037EB9"/>
    <w:rsid w:val="0004031D"/>
    <w:rsid w:val="000403B2"/>
    <w:rsid w:val="0004040E"/>
    <w:rsid w:val="00041177"/>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725"/>
    <w:rsid w:val="00045C83"/>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57EAC"/>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6D7"/>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6F0"/>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3B1"/>
    <w:rsid w:val="00113AD9"/>
    <w:rsid w:val="00113B58"/>
    <w:rsid w:val="001140EE"/>
    <w:rsid w:val="001144DF"/>
    <w:rsid w:val="00114521"/>
    <w:rsid w:val="001149A2"/>
    <w:rsid w:val="00114B6D"/>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6A7B"/>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A60"/>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3B1D"/>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C"/>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939"/>
    <w:rsid w:val="00192A7D"/>
    <w:rsid w:val="0019305B"/>
    <w:rsid w:val="001932DB"/>
    <w:rsid w:val="001934B3"/>
    <w:rsid w:val="00193A23"/>
    <w:rsid w:val="00193BCE"/>
    <w:rsid w:val="00194315"/>
    <w:rsid w:val="00194956"/>
    <w:rsid w:val="0019539B"/>
    <w:rsid w:val="00195980"/>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3B0"/>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0F6A"/>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7C4"/>
    <w:rsid w:val="002058B1"/>
    <w:rsid w:val="002058F9"/>
    <w:rsid w:val="00205938"/>
    <w:rsid w:val="00206687"/>
    <w:rsid w:val="00206847"/>
    <w:rsid w:val="0020699E"/>
    <w:rsid w:val="00206BF1"/>
    <w:rsid w:val="00207010"/>
    <w:rsid w:val="0020734A"/>
    <w:rsid w:val="00207894"/>
    <w:rsid w:val="0020793C"/>
    <w:rsid w:val="00207D6E"/>
    <w:rsid w:val="00207DC6"/>
    <w:rsid w:val="00207E24"/>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6BC"/>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30A"/>
    <w:rsid w:val="002534F6"/>
    <w:rsid w:val="00253539"/>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B50"/>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66E"/>
    <w:rsid w:val="00301ABC"/>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92C"/>
    <w:rsid w:val="00323BE2"/>
    <w:rsid w:val="003242EA"/>
    <w:rsid w:val="003249E0"/>
    <w:rsid w:val="00324B14"/>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32F"/>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4DD"/>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5D6C"/>
    <w:rsid w:val="00386177"/>
    <w:rsid w:val="00386C51"/>
    <w:rsid w:val="00386EB0"/>
    <w:rsid w:val="00387031"/>
    <w:rsid w:val="00387486"/>
    <w:rsid w:val="00387778"/>
    <w:rsid w:val="00390096"/>
    <w:rsid w:val="00390F1B"/>
    <w:rsid w:val="003913E8"/>
    <w:rsid w:val="0039161B"/>
    <w:rsid w:val="00391E73"/>
    <w:rsid w:val="00391E74"/>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78B"/>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0E8"/>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4A69"/>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4A"/>
    <w:rsid w:val="00447B5E"/>
    <w:rsid w:val="00450137"/>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A86"/>
    <w:rsid w:val="00472E78"/>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0D7"/>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871"/>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C70"/>
    <w:rsid w:val="004C6D10"/>
    <w:rsid w:val="004C70B0"/>
    <w:rsid w:val="004C7352"/>
    <w:rsid w:val="004C7787"/>
    <w:rsid w:val="004C7C7D"/>
    <w:rsid w:val="004D0350"/>
    <w:rsid w:val="004D04ED"/>
    <w:rsid w:val="004D05F9"/>
    <w:rsid w:val="004D0658"/>
    <w:rsid w:val="004D076E"/>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6F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4354"/>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25F"/>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A71"/>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C2B"/>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981"/>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90"/>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38"/>
    <w:rsid w:val="005B3A70"/>
    <w:rsid w:val="005B3C90"/>
    <w:rsid w:val="005B4C2D"/>
    <w:rsid w:val="005B4D4C"/>
    <w:rsid w:val="005B4D94"/>
    <w:rsid w:val="005B4FE0"/>
    <w:rsid w:val="005B50E9"/>
    <w:rsid w:val="005B57C5"/>
    <w:rsid w:val="005B5B90"/>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CD8"/>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2953"/>
    <w:rsid w:val="005F2B17"/>
    <w:rsid w:val="005F3235"/>
    <w:rsid w:val="005F3ED9"/>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10"/>
    <w:rsid w:val="006056FA"/>
    <w:rsid w:val="00605AD9"/>
    <w:rsid w:val="00605D37"/>
    <w:rsid w:val="0060600B"/>
    <w:rsid w:val="006060AA"/>
    <w:rsid w:val="006064D0"/>
    <w:rsid w:val="0060677C"/>
    <w:rsid w:val="00606B89"/>
    <w:rsid w:val="0060733A"/>
    <w:rsid w:val="0060786C"/>
    <w:rsid w:val="0060793E"/>
    <w:rsid w:val="00607AFD"/>
    <w:rsid w:val="00607DE3"/>
    <w:rsid w:val="00610B50"/>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9DD"/>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1F57"/>
    <w:rsid w:val="0067258A"/>
    <w:rsid w:val="00672704"/>
    <w:rsid w:val="00672BE9"/>
    <w:rsid w:val="00672E27"/>
    <w:rsid w:val="00673E52"/>
    <w:rsid w:val="00674437"/>
    <w:rsid w:val="006747A8"/>
    <w:rsid w:val="00674A6D"/>
    <w:rsid w:val="00674D11"/>
    <w:rsid w:val="00674F55"/>
    <w:rsid w:val="006750B3"/>
    <w:rsid w:val="006750DF"/>
    <w:rsid w:val="0067539D"/>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93C"/>
    <w:rsid w:val="00692E62"/>
    <w:rsid w:val="00692F58"/>
    <w:rsid w:val="006931B2"/>
    <w:rsid w:val="00693655"/>
    <w:rsid w:val="00693B99"/>
    <w:rsid w:val="00693EEF"/>
    <w:rsid w:val="00693F0D"/>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147"/>
    <w:rsid w:val="006B6352"/>
    <w:rsid w:val="006B6B1F"/>
    <w:rsid w:val="006B6F13"/>
    <w:rsid w:val="006B7726"/>
    <w:rsid w:val="006B7C30"/>
    <w:rsid w:val="006B7CDB"/>
    <w:rsid w:val="006C00A3"/>
    <w:rsid w:val="006C0407"/>
    <w:rsid w:val="006C04DF"/>
    <w:rsid w:val="006C094E"/>
    <w:rsid w:val="006C09C2"/>
    <w:rsid w:val="006C0DF3"/>
    <w:rsid w:val="006C1108"/>
    <w:rsid w:val="006C12F2"/>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3B"/>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50"/>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3E7A"/>
    <w:rsid w:val="00714947"/>
    <w:rsid w:val="007150EC"/>
    <w:rsid w:val="00715D2F"/>
    <w:rsid w:val="00715E05"/>
    <w:rsid w:val="00716A3C"/>
    <w:rsid w:val="00716CE8"/>
    <w:rsid w:val="00716DDB"/>
    <w:rsid w:val="007171C3"/>
    <w:rsid w:val="0071725A"/>
    <w:rsid w:val="007203C8"/>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1E"/>
    <w:rsid w:val="0073482D"/>
    <w:rsid w:val="00734D78"/>
    <w:rsid w:val="00734E7B"/>
    <w:rsid w:val="007350AF"/>
    <w:rsid w:val="007350F6"/>
    <w:rsid w:val="00735260"/>
    <w:rsid w:val="00735296"/>
    <w:rsid w:val="00735DA4"/>
    <w:rsid w:val="0073622A"/>
    <w:rsid w:val="00736AA6"/>
    <w:rsid w:val="00736EC7"/>
    <w:rsid w:val="00740A8F"/>
    <w:rsid w:val="00740BA6"/>
    <w:rsid w:val="00740E74"/>
    <w:rsid w:val="00740FD5"/>
    <w:rsid w:val="00741793"/>
    <w:rsid w:val="00741F6B"/>
    <w:rsid w:val="007425C9"/>
    <w:rsid w:val="007426C4"/>
    <w:rsid w:val="007430DB"/>
    <w:rsid w:val="00743303"/>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2A4E"/>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900"/>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6BF"/>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14"/>
    <w:rsid w:val="00802879"/>
    <w:rsid w:val="00802AF7"/>
    <w:rsid w:val="00802B60"/>
    <w:rsid w:val="00802F77"/>
    <w:rsid w:val="00803755"/>
    <w:rsid w:val="0080454C"/>
    <w:rsid w:val="00804B19"/>
    <w:rsid w:val="00805061"/>
    <w:rsid w:val="008052CC"/>
    <w:rsid w:val="00805446"/>
    <w:rsid w:val="00805648"/>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4F01"/>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57CC9"/>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6C6"/>
    <w:rsid w:val="0088678C"/>
    <w:rsid w:val="0089033E"/>
    <w:rsid w:val="00890533"/>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34F"/>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1B"/>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2DF"/>
    <w:rsid w:val="009433A5"/>
    <w:rsid w:val="0094353A"/>
    <w:rsid w:val="009437BC"/>
    <w:rsid w:val="00943C04"/>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4BA"/>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5EF4"/>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BB"/>
    <w:rsid w:val="009A1039"/>
    <w:rsid w:val="009A132A"/>
    <w:rsid w:val="009A25A2"/>
    <w:rsid w:val="009A296B"/>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8F2"/>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769"/>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4AFC"/>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7E0"/>
    <w:rsid w:val="00A52E25"/>
    <w:rsid w:val="00A5321A"/>
    <w:rsid w:val="00A53538"/>
    <w:rsid w:val="00A54190"/>
    <w:rsid w:val="00A54201"/>
    <w:rsid w:val="00A54AD5"/>
    <w:rsid w:val="00A54D35"/>
    <w:rsid w:val="00A54E3C"/>
    <w:rsid w:val="00A54FB4"/>
    <w:rsid w:val="00A554F9"/>
    <w:rsid w:val="00A564D9"/>
    <w:rsid w:val="00A56865"/>
    <w:rsid w:val="00A576A4"/>
    <w:rsid w:val="00A57DB5"/>
    <w:rsid w:val="00A60298"/>
    <w:rsid w:val="00A60384"/>
    <w:rsid w:val="00A6044B"/>
    <w:rsid w:val="00A607BB"/>
    <w:rsid w:val="00A60CB5"/>
    <w:rsid w:val="00A60CF1"/>
    <w:rsid w:val="00A61580"/>
    <w:rsid w:val="00A619C6"/>
    <w:rsid w:val="00A61DB5"/>
    <w:rsid w:val="00A61E3A"/>
    <w:rsid w:val="00A6241F"/>
    <w:rsid w:val="00A62F47"/>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4608"/>
    <w:rsid w:val="00AB50F4"/>
    <w:rsid w:val="00AB6250"/>
    <w:rsid w:val="00AB63CD"/>
    <w:rsid w:val="00AB6425"/>
    <w:rsid w:val="00AB6715"/>
    <w:rsid w:val="00AB69D3"/>
    <w:rsid w:val="00AB70FE"/>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8A9"/>
    <w:rsid w:val="00AC3C82"/>
    <w:rsid w:val="00AC41B2"/>
    <w:rsid w:val="00AC43D8"/>
    <w:rsid w:val="00AC5E7B"/>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9E1"/>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ED0"/>
    <w:rsid w:val="00B07F97"/>
    <w:rsid w:val="00B1021A"/>
    <w:rsid w:val="00B109F1"/>
    <w:rsid w:val="00B10CC3"/>
    <w:rsid w:val="00B10D0D"/>
    <w:rsid w:val="00B10F37"/>
    <w:rsid w:val="00B110B1"/>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18B"/>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4CE"/>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3A3"/>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2B38"/>
    <w:rsid w:val="00B5309E"/>
    <w:rsid w:val="00B530FC"/>
    <w:rsid w:val="00B53888"/>
    <w:rsid w:val="00B53A17"/>
    <w:rsid w:val="00B542BE"/>
    <w:rsid w:val="00B54377"/>
    <w:rsid w:val="00B543DA"/>
    <w:rsid w:val="00B548EA"/>
    <w:rsid w:val="00B54A31"/>
    <w:rsid w:val="00B552E1"/>
    <w:rsid w:val="00B552F0"/>
    <w:rsid w:val="00B55E46"/>
    <w:rsid w:val="00B560E1"/>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4CDB"/>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406"/>
    <w:rsid w:val="00BA2B15"/>
    <w:rsid w:val="00BA2BFB"/>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6FED"/>
    <w:rsid w:val="00BB718D"/>
    <w:rsid w:val="00BB71F9"/>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3E66"/>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7BF"/>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2236"/>
    <w:rsid w:val="00C72530"/>
    <w:rsid w:val="00C726D3"/>
    <w:rsid w:val="00C727AB"/>
    <w:rsid w:val="00C72C9F"/>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775"/>
    <w:rsid w:val="00CA28F1"/>
    <w:rsid w:val="00CA3007"/>
    <w:rsid w:val="00CA303E"/>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2EB"/>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40B"/>
    <w:rsid w:val="00D20680"/>
    <w:rsid w:val="00D20FF6"/>
    <w:rsid w:val="00D2139F"/>
    <w:rsid w:val="00D21EFC"/>
    <w:rsid w:val="00D21FBD"/>
    <w:rsid w:val="00D227B5"/>
    <w:rsid w:val="00D2308A"/>
    <w:rsid w:val="00D23582"/>
    <w:rsid w:val="00D26D40"/>
    <w:rsid w:val="00D27F09"/>
    <w:rsid w:val="00D30D42"/>
    <w:rsid w:val="00D30ED0"/>
    <w:rsid w:val="00D31027"/>
    <w:rsid w:val="00D31220"/>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5DF"/>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23F"/>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EFA"/>
    <w:rsid w:val="00D6107C"/>
    <w:rsid w:val="00D6125E"/>
    <w:rsid w:val="00D614B4"/>
    <w:rsid w:val="00D61655"/>
    <w:rsid w:val="00D61B05"/>
    <w:rsid w:val="00D61E5C"/>
    <w:rsid w:val="00D62F84"/>
    <w:rsid w:val="00D6373F"/>
    <w:rsid w:val="00D63F06"/>
    <w:rsid w:val="00D63FCD"/>
    <w:rsid w:val="00D6472E"/>
    <w:rsid w:val="00D65244"/>
    <w:rsid w:val="00D65255"/>
    <w:rsid w:val="00D65531"/>
    <w:rsid w:val="00D65B72"/>
    <w:rsid w:val="00D660F9"/>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3B76"/>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DAC"/>
    <w:rsid w:val="00DB0F6E"/>
    <w:rsid w:val="00DB145D"/>
    <w:rsid w:val="00DB1ED6"/>
    <w:rsid w:val="00DB1FDE"/>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1E03"/>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4A"/>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665"/>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BEA"/>
    <w:rsid w:val="00E04C07"/>
    <w:rsid w:val="00E054F9"/>
    <w:rsid w:val="00E05EEC"/>
    <w:rsid w:val="00E0657B"/>
    <w:rsid w:val="00E06617"/>
    <w:rsid w:val="00E07284"/>
    <w:rsid w:val="00E07440"/>
    <w:rsid w:val="00E0771D"/>
    <w:rsid w:val="00E07A9E"/>
    <w:rsid w:val="00E07DC3"/>
    <w:rsid w:val="00E10EE9"/>
    <w:rsid w:val="00E1187C"/>
    <w:rsid w:val="00E135EB"/>
    <w:rsid w:val="00E13A23"/>
    <w:rsid w:val="00E14050"/>
    <w:rsid w:val="00E14490"/>
    <w:rsid w:val="00E1484A"/>
    <w:rsid w:val="00E14B02"/>
    <w:rsid w:val="00E14D0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4D09"/>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390"/>
    <w:rsid w:val="00E81D90"/>
    <w:rsid w:val="00E81F94"/>
    <w:rsid w:val="00E82676"/>
    <w:rsid w:val="00E828A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602"/>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2D9"/>
    <w:rsid w:val="00EC646A"/>
    <w:rsid w:val="00EC64BA"/>
    <w:rsid w:val="00EC6B05"/>
    <w:rsid w:val="00EC6CCB"/>
    <w:rsid w:val="00EC6E8F"/>
    <w:rsid w:val="00EC77E0"/>
    <w:rsid w:val="00EC7964"/>
    <w:rsid w:val="00ED110C"/>
    <w:rsid w:val="00ED1655"/>
    <w:rsid w:val="00ED174A"/>
    <w:rsid w:val="00ED1C04"/>
    <w:rsid w:val="00ED1EF7"/>
    <w:rsid w:val="00ED237F"/>
    <w:rsid w:val="00ED24C9"/>
    <w:rsid w:val="00ED25EC"/>
    <w:rsid w:val="00ED29F3"/>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AD9"/>
    <w:rsid w:val="00EE1FFC"/>
    <w:rsid w:val="00EE22C7"/>
    <w:rsid w:val="00EE22D8"/>
    <w:rsid w:val="00EE25D9"/>
    <w:rsid w:val="00EE308F"/>
    <w:rsid w:val="00EE381C"/>
    <w:rsid w:val="00EE3CA2"/>
    <w:rsid w:val="00EE4530"/>
    <w:rsid w:val="00EE491F"/>
    <w:rsid w:val="00EE4968"/>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2F9"/>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05E5"/>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5EC6"/>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6ED"/>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596"/>
    <w:rsid w:val="00FA3F7B"/>
    <w:rsid w:val="00FA4313"/>
    <w:rsid w:val="00FA44DB"/>
    <w:rsid w:val="00FA4608"/>
    <w:rsid w:val="00FA5269"/>
    <w:rsid w:val="00FA5648"/>
    <w:rsid w:val="00FA61C0"/>
    <w:rsid w:val="00FA6747"/>
    <w:rsid w:val="00FA7149"/>
    <w:rsid w:val="00FB03DF"/>
    <w:rsid w:val="00FB040B"/>
    <w:rsid w:val="00FB0796"/>
    <w:rsid w:val="00FB07D9"/>
    <w:rsid w:val="00FB1A8C"/>
    <w:rsid w:val="00FB1ADB"/>
    <w:rsid w:val="00FB1B59"/>
    <w:rsid w:val="00FB1EE1"/>
    <w:rsid w:val="00FB21A7"/>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5C95"/>
    <w:rsid w:val="00FD6EA0"/>
    <w:rsid w:val="00FD72B5"/>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52B"/>
    <w:rsid w:val="00FE7674"/>
    <w:rsid w:val="00FE781F"/>
    <w:rsid w:val="00FF052E"/>
    <w:rsid w:val="00FF057F"/>
    <w:rsid w:val="00FF07D4"/>
    <w:rsid w:val="00FF0D2B"/>
    <w:rsid w:val="00FF22E9"/>
    <w:rsid w:val="00FF23CF"/>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C9B3D"/>
  <w15:docId w15:val="{38C37D73-C6B5-46BC-BC6B-287E1CDC0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pPr>
    <w:rPr>
      <w:rFonts w:ascii="Arial" w:eastAsia="Times New Roman" w:hAnsi="Arial"/>
      <w:sz w:val="22"/>
      <w:szCs w:val="24"/>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link w:val="af"/>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Calibri" w:eastAsia="Calibri" w:hAnsi="Calibr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Calibri" w:eastAsia="Calibri" w:hAnsi="Calibr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Calibri" w:eastAsia="Calibri" w:hAnsi="Calibr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Calibri" w:eastAsia="Calibri" w:hAnsi="Calibr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Calibri" w:eastAsia="Calibri" w:hAnsi="Calibr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Calibri" w:eastAsia="Calibri" w:hAnsi="Calibri"/>
      <w:szCs w:val="22"/>
      <w:lang w:eastAsia="en-US"/>
    </w:rPr>
  </w:style>
  <w:style w:type="character" w:customStyle="1" w:styleId="WW8Num13z3">
    <w:name w:val="WW8Num13z3"/>
    <w:rsid w:val="008F3A32"/>
    <w:rPr>
      <w:rFonts w:ascii="Symbol" w:hAnsi="Symbol" w:cs="Symbol"/>
    </w:rPr>
  </w:style>
  <w:style w:type="character" w:customStyle="1" w:styleId="aff6">
    <w:name w:val="Заголовок сообщения (текст)"/>
    <w:rsid w:val="00671F57"/>
    <w:rPr>
      <w:rFonts w:ascii="Arial Black" w:hAnsi="Arial Black"/>
      <w:spacing w:val="-10"/>
      <w:sz w:val="18"/>
      <w:szCs w:val="18"/>
    </w:rPr>
  </w:style>
  <w:style w:type="paragraph" w:customStyle="1" w:styleId="Style0">
    <w:name w:val="Style0"/>
    <w:rsid w:val="0069293C"/>
    <w:pPr>
      <w:autoSpaceDE w:val="0"/>
      <w:autoSpaceDN w:val="0"/>
      <w:adjustRightInd w:val="0"/>
    </w:pPr>
    <w:rPr>
      <w:rFonts w:ascii="MS Sans Serif" w:eastAsia="Times New Roman" w:hAnsi="MS Sans Seri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tkovAI@yanos.slavnef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tender@yanos.slavneft.ru" TargetMode="External"/><Relationship Id="rId4" Type="http://schemas.openxmlformats.org/officeDocument/2006/relationships/settings" Target="settings.xml"/><Relationship Id="rId9" Type="http://schemas.openxmlformats.org/officeDocument/2006/relationships/hyperlink" Target="mailto:ProkofievaEG@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F3FBCA-C073-41C8-B15F-55DBCDD18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5</Pages>
  <Words>2473</Words>
  <Characters>14097</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16537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GruzdevAA</cp:lastModifiedBy>
  <cp:revision>10</cp:revision>
  <cp:lastPrinted>2017-10-25T11:19:00Z</cp:lastPrinted>
  <dcterms:created xsi:type="dcterms:W3CDTF">2017-10-18T10:28:00Z</dcterms:created>
  <dcterms:modified xsi:type="dcterms:W3CDTF">2017-11-09T12:55:00Z</dcterms:modified>
</cp:coreProperties>
</file>